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5F13E0" w14:textId="620412EB" w:rsidR="009A1DB5" w:rsidRPr="00463171" w:rsidRDefault="009A1DB5" w:rsidP="009A1DB5">
      <w:pPr>
        <w:jc w:val="center"/>
        <w:rPr>
          <w:sz w:val="32"/>
          <w:szCs w:val="32"/>
        </w:rPr>
      </w:pPr>
      <w:r w:rsidRPr="00463171">
        <w:rPr>
          <w:sz w:val="32"/>
          <w:szCs w:val="32"/>
        </w:rPr>
        <w:t>Job Description – Youth and Family Minister</w:t>
      </w:r>
    </w:p>
    <w:p w14:paraId="7BB1E2F6" w14:textId="77777777" w:rsidR="009A1DB5" w:rsidRDefault="009A1DB5" w:rsidP="00772F7F"/>
    <w:p w14:paraId="4B456B7C" w14:textId="6682A64C" w:rsidR="00772F7F" w:rsidRDefault="00772F7F" w:rsidP="00772F7F">
      <w:r>
        <w:t>Christ Church Episcopal – Middlesex County, VA, a parish of the Episcopal Diocese of Virginia, seeks a part-time Youth and Family Minister.</w:t>
      </w:r>
    </w:p>
    <w:p w14:paraId="4FD889BF" w14:textId="77777777" w:rsidR="00772F7F" w:rsidRDefault="00772F7F" w:rsidP="00772F7F"/>
    <w:p w14:paraId="278F8B7A" w14:textId="5C8BCDDB" w:rsidR="00772F7F" w:rsidRDefault="00772F7F" w:rsidP="00772F7F">
      <w:r>
        <w:t xml:space="preserve">Christ Church is seeking a qualified person who is called to join our staff as a part-time </w:t>
      </w:r>
      <w:r w:rsidRPr="00772F7F">
        <w:t>Youth and Family Minister</w:t>
      </w:r>
      <w:r>
        <w:t xml:space="preserve"> to share in the ministry and vision of our parish. This part-time position is responsible for enhancing and renewing family and youth-based programs and activities in the parish.</w:t>
      </w:r>
    </w:p>
    <w:p w14:paraId="51BEBF34" w14:textId="77777777" w:rsidR="00772F7F" w:rsidRDefault="00772F7F" w:rsidP="00772F7F"/>
    <w:p w14:paraId="600D3342" w14:textId="670D687A" w:rsidR="00CF6F51" w:rsidRDefault="00772F7F" w:rsidP="00CF6F51">
      <w:r>
        <w:t xml:space="preserve">This position will place emphasis on fostering </w:t>
      </w:r>
      <w:r w:rsidR="00873DE6">
        <w:t xml:space="preserve">an </w:t>
      </w:r>
      <w:r>
        <w:t xml:space="preserve">inclusive, </w:t>
      </w:r>
      <w:r w:rsidR="00CF6F51">
        <w:t>faith-based</w:t>
      </w:r>
      <w:r>
        <w:t xml:space="preserve"> community</w:t>
      </w:r>
      <w:r w:rsidR="00CF6F51">
        <w:t xml:space="preserve"> that will enhance their spiritual life and the Parish while</w:t>
      </w:r>
      <w:r w:rsidR="00CF6F51" w:rsidRPr="00CF6F51">
        <w:t xml:space="preserve"> creating a nurturing environment for all members. </w:t>
      </w:r>
    </w:p>
    <w:p w14:paraId="0D9CBCC2" w14:textId="77777777" w:rsidR="00CF6F51" w:rsidRDefault="00CF6F51" w:rsidP="00772F7F"/>
    <w:p w14:paraId="385FD00E" w14:textId="13BC1AA0" w:rsidR="00772F7F" w:rsidRDefault="00772F7F" w:rsidP="00772F7F">
      <w:r>
        <w:t>This position joins a passionate,</w:t>
      </w:r>
      <w:r w:rsidR="00CF6F51">
        <w:t xml:space="preserve"> </w:t>
      </w:r>
      <w:r>
        <w:t>supportive, and collaborative staff comprised of clergy</w:t>
      </w:r>
      <w:r w:rsidR="00F81C95">
        <w:t>,</w:t>
      </w:r>
      <w:r>
        <w:t xml:space="preserve"> lay-ministers</w:t>
      </w:r>
      <w:r w:rsidR="00F81C95">
        <w:t xml:space="preserve"> and volunteers</w:t>
      </w:r>
      <w:r>
        <w:t>. Christ Church does not</w:t>
      </w:r>
      <w:r w:rsidR="00F81C95">
        <w:t xml:space="preserve"> </w:t>
      </w:r>
      <w:r>
        <w:t>discriminate against any applicant for employment because of religion, race, age, sex, disability, or</w:t>
      </w:r>
      <w:r w:rsidR="00F81C95">
        <w:t xml:space="preserve"> </w:t>
      </w:r>
      <w:r>
        <w:t>national origin.</w:t>
      </w:r>
    </w:p>
    <w:p w14:paraId="2FD2E86B" w14:textId="77777777" w:rsidR="00F81C95" w:rsidRDefault="00F81C95" w:rsidP="00772F7F"/>
    <w:p w14:paraId="4EBD7164" w14:textId="4A9AA8F2" w:rsidR="00772F7F" w:rsidRDefault="00772F7F" w:rsidP="00772F7F">
      <w:r>
        <w:t xml:space="preserve">Christ Church’s </w:t>
      </w:r>
      <w:r w:rsidR="009A1DB5">
        <w:t xml:space="preserve">Youth and Family </w:t>
      </w:r>
      <w:r>
        <w:t>Ministry will:</w:t>
      </w:r>
    </w:p>
    <w:p w14:paraId="54B3EE08" w14:textId="77777777" w:rsidR="00772F7F" w:rsidRDefault="00772F7F" w:rsidP="009A1DB5">
      <w:pPr>
        <w:ind w:left="720"/>
      </w:pPr>
      <w:bookmarkStart w:id="0" w:name="_Hlk197174308"/>
      <w:r>
        <w:t>● Build and foster healthy relationships with the youth (and their families) of Christ Church</w:t>
      </w:r>
    </w:p>
    <w:bookmarkEnd w:id="0"/>
    <w:p w14:paraId="153F6003" w14:textId="06BC50CE" w:rsidR="00BF2112" w:rsidRDefault="00BF2112" w:rsidP="009A1DB5">
      <w:pPr>
        <w:ind w:left="720"/>
      </w:pPr>
      <w:r w:rsidRPr="00BF2112">
        <w:t xml:space="preserve">● </w:t>
      </w:r>
      <w:r>
        <w:t>Partner with area churches, community organizations, schools and others to build relationships and enhance spiritual growth for youth and family members of Christ Church</w:t>
      </w:r>
    </w:p>
    <w:p w14:paraId="38776EE6" w14:textId="20748802" w:rsidR="00BF2112" w:rsidRDefault="00772F7F" w:rsidP="00BF2112">
      <w:pPr>
        <w:ind w:left="720"/>
      </w:pPr>
      <w:r>
        <w:t xml:space="preserve">● Envision, plan, and lead </w:t>
      </w:r>
      <w:r w:rsidR="00F81C95">
        <w:t xml:space="preserve">monthly (weekly?) </w:t>
      </w:r>
      <w:r>
        <w:t xml:space="preserve">and seasonal </w:t>
      </w:r>
      <w:r w:rsidR="00BF2112">
        <w:t>activities</w:t>
      </w:r>
      <w:r>
        <w:t xml:space="preserve"> and programs that support the</w:t>
      </w:r>
      <w:r w:rsidR="00F81C95">
        <w:t xml:space="preserve"> </w:t>
      </w:r>
      <w:r>
        <w:t>spiritual vision and mission of Christ Church</w:t>
      </w:r>
    </w:p>
    <w:p w14:paraId="22B17C7A" w14:textId="6B910E61" w:rsidR="00A9204E" w:rsidRDefault="00772F7F" w:rsidP="009A1DB5">
      <w:pPr>
        <w:ind w:left="720"/>
      </w:pPr>
      <w:r>
        <w:t>● Connect youth to the life of the parish, promoting their place as full members of Christ Church</w:t>
      </w:r>
    </w:p>
    <w:p w14:paraId="36B2D0A3" w14:textId="0ACA6A3B" w:rsidR="00F81C95" w:rsidRDefault="00F81C95" w:rsidP="009A1DB5">
      <w:pPr>
        <w:ind w:left="720"/>
      </w:pPr>
      <w:r>
        <w:t>● Partner with the Outreach</w:t>
      </w:r>
      <w:r w:rsidR="00E26051">
        <w:t>,</w:t>
      </w:r>
      <w:r>
        <w:t xml:space="preserve"> Fellowship</w:t>
      </w:r>
      <w:r w:rsidR="00E26051">
        <w:t xml:space="preserve"> and Mentoring</w:t>
      </w:r>
      <w:r>
        <w:t xml:space="preserve"> Ministry Teams</w:t>
      </w:r>
      <w:r w:rsidR="009A1DB5">
        <w:t xml:space="preserve"> assisting in activities and programs</w:t>
      </w:r>
    </w:p>
    <w:p w14:paraId="4F4D683D" w14:textId="304B401E" w:rsidR="00BF2112" w:rsidRDefault="00BF2112" w:rsidP="009A1DB5">
      <w:pPr>
        <w:ind w:left="720"/>
      </w:pPr>
      <w:r w:rsidRPr="00BF2112">
        <w:t xml:space="preserve">● Partner with </w:t>
      </w:r>
      <w:r>
        <w:t>Christchurch School to coordinate activities and programs with the school’s students and staff</w:t>
      </w:r>
    </w:p>
    <w:p w14:paraId="04FADE2D" w14:textId="77777777" w:rsidR="00F81C95" w:rsidRDefault="00F81C95" w:rsidP="009A1DB5">
      <w:pPr>
        <w:ind w:left="720"/>
      </w:pPr>
      <w:r>
        <w:t>● Partner with senior staff in key areas such as adult &amp; children’s formation, pastoral care,</w:t>
      </w:r>
    </w:p>
    <w:p w14:paraId="272A1979" w14:textId="77777777" w:rsidR="00F81C95" w:rsidRDefault="00F81C95" w:rsidP="009A1DB5">
      <w:pPr>
        <w:ind w:left="720"/>
      </w:pPr>
      <w:r>
        <w:t>missions, worship, parish administration and communications</w:t>
      </w:r>
    </w:p>
    <w:p w14:paraId="3E2CAEA4" w14:textId="0A762F80" w:rsidR="009A1DB5" w:rsidRDefault="00F81C95" w:rsidP="009A1DB5">
      <w:pPr>
        <w:ind w:left="720"/>
      </w:pPr>
      <w:r>
        <w:t xml:space="preserve">● </w:t>
      </w:r>
      <w:r w:rsidR="009A1DB5">
        <w:t>Coordinate Training and Development for staff and volunteer parishioners as required by Diocesan and State Laws</w:t>
      </w:r>
    </w:p>
    <w:p w14:paraId="0F1F016D" w14:textId="0C142CEB" w:rsidR="009A1DB5" w:rsidRDefault="009A1DB5" w:rsidP="009A1DB5">
      <w:pPr>
        <w:ind w:left="720"/>
      </w:pPr>
      <w:r w:rsidRPr="009A1DB5">
        <w:t xml:space="preserve">● Faithfully oversee the </w:t>
      </w:r>
      <w:r>
        <w:t>Youth and Family M</w:t>
      </w:r>
      <w:r w:rsidRPr="009A1DB5">
        <w:t>inistry budget</w:t>
      </w:r>
    </w:p>
    <w:p w14:paraId="64038D62" w14:textId="78A47532" w:rsidR="00D42C4F" w:rsidRDefault="00D42C4F" w:rsidP="00D42C4F">
      <w:pPr>
        <w:ind w:left="720"/>
      </w:pPr>
      <w:r w:rsidRPr="009A1DB5">
        <w:t xml:space="preserve">● </w:t>
      </w:r>
      <w:r>
        <w:t>Position will require some evening and weekend duties for programs/activities</w:t>
      </w:r>
    </w:p>
    <w:p w14:paraId="08F22224" w14:textId="1DF69804" w:rsidR="00F81C95" w:rsidRDefault="00F81C95" w:rsidP="009A1DB5">
      <w:pPr>
        <w:ind w:left="720"/>
      </w:pPr>
      <w:r>
        <w:t xml:space="preserve">● Report to the </w:t>
      </w:r>
      <w:r w:rsidR="009A1DB5">
        <w:t>Priest in Charge</w:t>
      </w:r>
    </w:p>
    <w:p w14:paraId="67923411" w14:textId="77777777" w:rsidR="009A1DB5" w:rsidRDefault="009A1DB5" w:rsidP="00F81C95"/>
    <w:p w14:paraId="4C146F2F" w14:textId="77777777" w:rsidR="00F81C95" w:rsidRPr="00D42C4F" w:rsidRDefault="00F81C95" w:rsidP="00F81C95">
      <w:r w:rsidRPr="00D42C4F">
        <w:t>Minimum Qualifications &amp; Key Skills:</w:t>
      </w:r>
    </w:p>
    <w:p w14:paraId="46FA2914" w14:textId="1D888557" w:rsidR="00F81C95" w:rsidRPr="00D42C4F" w:rsidRDefault="00F81C95" w:rsidP="009A1DB5">
      <w:pPr>
        <w:ind w:left="720"/>
      </w:pPr>
      <w:r w:rsidRPr="00D42C4F">
        <w:t xml:space="preserve">● 4-year college degree, 3+ years of experience </w:t>
      </w:r>
      <w:r w:rsidR="00D42C4F">
        <w:t>in church program development</w:t>
      </w:r>
    </w:p>
    <w:p w14:paraId="0606B74A" w14:textId="6CA601DF" w:rsidR="00F81C95" w:rsidRPr="00D879A8" w:rsidRDefault="00F81C95" w:rsidP="009A1DB5">
      <w:pPr>
        <w:ind w:left="720"/>
      </w:pPr>
      <w:r w:rsidRPr="00D879A8">
        <w:t xml:space="preserve">● </w:t>
      </w:r>
      <w:r w:rsidR="00CB6EB3" w:rsidRPr="00D879A8">
        <w:t>Person of m</w:t>
      </w:r>
      <w:r w:rsidRPr="00D879A8">
        <w:t>ature</w:t>
      </w:r>
      <w:r w:rsidR="00CB6EB3" w:rsidRPr="00D879A8">
        <w:t xml:space="preserve"> </w:t>
      </w:r>
      <w:r w:rsidRPr="00D879A8">
        <w:t>faith with an appreciation for and understanding of Scripture, theology, and</w:t>
      </w:r>
    </w:p>
    <w:p w14:paraId="4AB24F40" w14:textId="77777777" w:rsidR="00F81C95" w:rsidRPr="008C153F" w:rsidRDefault="00F81C95" w:rsidP="009A1DB5">
      <w:pPr>
        <w:ind w:left="720"/>
      </w:pPr>
      <w:r w:rsidRPr="00D879A8">
        <w:t xml:space="preserve">the </w:t>
      </w:r>
      <w:r w:rsidRPr="008C153F">
        <w:t>Episcopal Church.</w:t>
      </w:r>
    </w:p>
    <w:p w14:paraId="35971B06" w14:textId="36B64E3F" w:rsidR="00F81C95" w:rsidRPr="008C153F" w:rsidRDefault="00F81C95" w:rsidP="009A1DB5">
      <w:pPr>
        <w:ind w:left="720"/>
      </w:pPr>
      <w:r w:rsidRPr="008C153F">
        <w:t>● Strong</w:t>
      </w:r>
      <w:r w:rsidR="00E26051" w:rsidRPr="008C153F">
        <w:t xml:space="preserve"> program planning,</w:t>
      </w:r>
      <w:r w:rsidRPr="008C153F">
        <w:t xml:space="preserve"> organizational and communication skills</w:t>
      </w:r>
    </w:p>
    <w:p w14:paraId="5F26DB22" w14:textId="7E736851" w:rsidR="00CB6EB3" w:rsidRPr="008C153F" w:rsidRDefault="00CB6EB3" w:rsidP="00CB6EB3">
      <w:pPr>
        <w:ind w:left="720"/>
      </w:pPr>
      <w:r w:rsidRPr="008C153F">
        <w:t>● Weekly Hours: 25</w:t>
      </w:r>
    </w:p>
    <w:p w14:paraId="712022A2" w14:textId="59236989" w:rsidR="00531BB8" w:rsidRPr="008C153F" w:rsidRDefault="00CB6EB3" w:rsidP="009A1DB5">
      <w:pPr>
        <w:ind w:left="720"/>
      </w:pPr>
      <w:r w:rsidRPr="008C153F">
        <w:t xml:space="preserve">● </w:t>
      </w:r>
      <w:r w:rsidR="00F81C95" w:rsidRPr="008C153F">
        <w:t xml:space="preserve">Starting </w:t>
      </w:r>
      <w:r w:rsidR="00531BB8" w:rsidRPr="008C153F">
        <w:t>Annual S</w:t>
      </w:r>
      <w:r w:rsidR="00F81C95" w:rsidRPr="008C153F">
        <w:t>alary</w:t>
      </w:r>
      <w:r w:rsidR="00531BB8" w:rsidRPr="008C153F">
        <w:t>:</w:t>
      </w:r>
      <w:r w:rsidR="00F81C95" w:rsidRPr="008C153F">
        <w:t xml:space="preserve"> $</w:t>
      </w:r>
      <w:r w:rsidRPr="008C153F">
        <w:t>3</w:t>
      </w:r>
      <w:r w:rsidR="00D879A8" w:rsidRPr="008C153F">
        <w:t>2</w:t>
      </w:r>
      <w:r w:rsidRPr="008C153F">
        <w:t>,</w:t>
      </w:r>
      <w:r w:rsidR="00D879A8" w:rsidRPr="008C153F">
        <w:t>5</w:t>
      </w:r>
      <w:r w:rsidRPr="008C153F">
        <w:t>00.00</w:t>
      </w:r>
    </w:p>
    <w:p w14:paraId="0141510C" w14:textId="53C39111" w:rsidR="00531BB8" w:rsidRPr="008C153F" w:rsidRDefault="00531BB8" w:rsidP="00531BB8">
      <w:pPr>
        <w:ind w:left="720"/>
      </w:pPr>
      <w:r w:rsidRPr="008C153F">
        <w:t xml:space="preserve">● Benefits </w:t>
      </w:r>
      <w:r w:rsidR="00A671EC" w:rsidRPr="008C153F">
        <w:t>I</w:t>
      </w:r>
      <w:r w:rsidRPr="008C153F">
        <w:t xml:space="preserve">nclude: Vacation, Retirement Contribution, </w:t>
      </w:r>
      <w:r w:rsidR="004E0342" w:rsidRPr="008C153F">
        <w:t>Continuing Education</w:t>
      </w:r>
      <w:r w:rsidR="00A671EC" w:rsidRPr="008C153F">
        <w:t>, Telephone Stipend</w:t>
      </w:r>
    </w:p>
    <w:p w14:paraId="0FCA02C5" w14:textId="77777777" w:rsidR="009A1DB5" w:rsidRPr="008C153F" w:rsidRDefault="009A1DB5" w:rsidP="009A1DB5">
      <w:pPr>
        <w:ind w:left="720"/>
      </w:pPr>
    </w:p>
    <w:p w14:paraId="609B1916" w14:textId="66C9A380" w:rsidR="00E26051" w:rsidRPr="008C153F" w:rsidRDefault="00F81C95" w:rsidP="00E26051">
      <w:pPr>
        <w:ind w:left="720"/>
      </w:pPr>
      <w:r w:rsidRPr="008C153F">
        <w:t xml:space="preserve">Please submit a résumé and a cover letter addressed to </w:t>
      </w:r>
      <w:r w:rsidR="00BF2112" w:rsidRPr="008C153F">
        <w:t>Reverend Randi Hicks Rowe</w:t>
      </w:r>
      <w:r w:rsidR="00E26051" w:rsidRPr="008C153F">
        <w:t xml:space="preserve">, Priest in Charge, PO Box 476, Saluda, VA 23149 </w:t>
      </w:r>
      <w:r w:rsidRPr="008C153F">
        <w:t>(</w:t>
      </w:r>
      <w:hyperlink r:id="rId10" w:history="1">
        <w:r w:rsidR="00E26051" w:rsidRPr="008C153F">
          <w:rPr>
            <w:rStyle w:val="Hyperlink"/>
            <w:color w:val="auto"/>
          </w:rPr>
          <w:t>rector@christchurchparish.com</w:t>
        </w:r>
      </w:hyperlink>
      <w:r w:rsidRPr="008C153F">
        <w:t>).</w:t>
      </w:r>
    </w:p>
    <w:p w14:paraId="676D1ECD" w14:textId="77777777" w:rsidR="00E26051" w:rsidRPr="008C153F" w:rsidRDefault="00E26051" w:rsidP="00E26051">
      <w:pPr>
        <w:ind w:left="720"/>
      </w:pPr>
    </w:p>
    <w:p w14:paraId="27A1DDC6" w14:textId="60DFE0CD" w:rsidR="00D42C4F" w:rsidRDefault="00F81C95" w:rsidP="00463171">
      <w:pPr>
        <w:ind w:left="720"/>
      </w:pPr>
      <w:r w:rsidRPr="00D42C4F">
        <w:t xml:space="preserve">Applications </w:t>
      </w:r>
      <w:r w:rsidR="001263B8">
        <w:t xml:space="preserve">open until filled and </w:t>
      </w:r>
      <w:r w:rsidRPr="00D42C4F">
        <w:t>will be reviewed upon receipt, position to start</w:t>
      </w:r>
      <w:r w:rsidR="00357D0D">
        <w:t xml:space="preserve"> early Fall </w:t>
      </w:r>
      <w:r w:rsidRPr="00D42C4F">
        <w:t>202</w:t>
      </w:r>
      <w:r w:rsidR="00463171">
        <w:t>5</w:t>
      </w:r>
    </w:p>
    <w:p w14:paraId="0449372D" w14:textId="77777777" w:rsidR="00D42C4F" w:rsidRDefault="00D42C4F" w:rsidP="00D42C4F"/>
    <w:p w14:paraId="489DE660" w14:textId="77777777" w:rsidR="00D42C4F" w:rsidRDefault="00D42C4F" w:rsidP="00D42C4F"/>
    <w:p w14:paraId="41D12E2B" w14:textId="77777777" w:rsidR="00D42C4F" w:rsidRDefault="00D42C4F" w:rsidP="00D42C4F"/>
    <w:p w14:paraId="3B39ABC4" w14:textId="30019D0D" w:rsidR="00D42C4F" w:rsidRDefault="00D42C4F" w:rsidP="00D42C4F">
      <w:r>
        <w:t>Created: 5/3/25</w:t>
      </w:r>
    </w:p>
    <w:p w14:paraId="11968DE8" w14:textId="156FD4AF" w:rsidR="00D42C4F" w:rsidRPr="00D42C4F" w:rsidRDefault="00D42C4F" w:rsidP="00D42C4F">
      <w:r>
        <w:t xml:space="preserve">Updated: </w:t>
      </w:r>
      <w:r w:rsidR="00357D0D">
        <w:t>7</w:t>
      </w:r>
      <w:r w:rsidR="00CB6EB3">
        <w:t>/</w:t>
      </w:r>
      <w:r w:rsidR="00357D0D">
        <w:t>1</w:t>
      </w:r>
      <w:r w:rsidR="001263B8">
        <w:t>6</w:t>
      </w:r>
      <w:r w:rsidR="00CB6EB3">
        <w:t>/25</w:t>
      </w:r>
    </w:p>
    <w:sectPr w:rsidR="00D42C4F" w:rsidRPr="00D42C4F" w:rsidSect="001263B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81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DB0CF3" w14:textId="77777777" w:rsidR="00FE0024" w:rsidRDefault="00FE0024" w:rsidP="00E836DB">
      <w:r>
        <w:separator/>
      </w:r>
    </w:p>
  </w:endnote>
  <w:endnote w:type="continuationSeparator" w:id="0">
    <w:p w14:paraId="27A7DC79" w14:textId="77777777" w:rsidR="00FE0024" w:rsidRDefault="00FE0024" w:rsidP="00E83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F84F1" w14:textId="77777777" w:rsidR="00E836DB" w:rsidRDefault="00E836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E501F" w14:textId="77777777" w:rsidR="00E836DB" w:rsidRDefault="00E836D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4FC57" w14:textId="77777777" w:rsidR="00E836DB" w:rsidRDefault="00E836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7ED203" w14:textId="77777777" w:rsidR="00FE0024" w:rsidRDefault="00FE0024" w:rsidP="00E836DB">
      <w:r>
        <w:separator/>
      </w:r>
    </w:p>
  </w:footnote>
  <w:footnote w:type="continuationSeparator" w:id="0">
    <w:p w14:paraId="001BEB5E" w14:textId="77777777" w:rsidR="00FE0024" w:rsidRDefault="00FE0024" w:rsidP="00E836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5E4F7" w14:textId="77777777" w:rsidR="00E836DB" w:rsidRDefault="00E836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BC7EB" w14:textId="1F5345FC" w:rsidR="00E836DB" w:rsidRDefault="00E836D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73B30" w14:textId="77777777" w:rsidR="00E836DB" w:rsidRDefault="00E836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441850926">
    <w:abstractNumId w:val="19"/>
  </w:num>
  <w:num w:numId="2" w16cid:durableId="1234581784">
    <w:abstractNumId w:val="12"/>
  </w:num>
  <w:num w:numId="3" w16cid:durableId="25915016">
    <w:abstractNumId w:val="10"/>
  </w:num>
  <w:num w:numId="4" w16cid:durableId="1534613160">
    <w:abstractNumId w:val="21"/>
  </w:num>
  <w:num w:numId="5" w16cid:durableId="1542402639">
    <w:abstractNumId w:val="13"/>
  </w:num>
  <w:num w:numId="6" w16cid:durableId="494953728">
    <w:abstractNumId w:val="16"/>
  </w:num>
  <w:num w:numId="7" w16cid:durableId="639116524">
    <w:abstractNumId w:val="18"/>
  </w:num>
  <w:num w:numId="8" w16cid:durableId="1204634539">
    <w:abstractNumId w:val="9"/>
  </w:num>
  <w:num w:numId="9" w16cid:durableId="56172559">
    <w:abstractNumId w:val="7"/>
  </w:num>
  <w:num w:numId="10" w16cid:durableId="1713921192">
    <w:abstractNumId w:val="6"/>
  </w:num>
  <w:num w:numId="11" w16cid:durableId="729881885">
    <w:abstractNumId w:val="5"/>
  </w:num>
  <w:num w:numId="12" w16cid:durableId="81069569">
    <w:abstractNumId w:val="4"/>
  </w:num>
  <w:num w:numId="13" w16cid:durableId="1087073591">
    <w:abstractNumId w:val="8"/>
  </w:num>
  <w:num w:numId="14" w16cid:durableId="296037300">
    <w:abstractNumId w:val="3"/>
  </w:num>
  <w:num w:numId="15" w16cid:durableId="2121755747">
    <w:abstractNumId w:val="2"/>
  </w:num>
  <w:num w:numId="16" w16cid:durableId="1295330076">
    <w:abstractNumId w:val="1"/>
  </w:num>
  <w:num w:numId="17" w16cid:durableId="1995792062">
    <w:abstractNumId w:val="0"/>
  </w:num>
  <w:num w:numId="18" w16cid:durableId="2087650798">
    <w:abstractNumId w:val="14"/>
  </w:num>
  <w:num w:numId="19" w16cid:durableId="1608544752">
    <w:abstractNumId w:val="15"/>
  </w:num>
  <w:num w:numId="20" w16cid:durableId="1117337736">
    <w:abstractNumId w:val="20"/>
  </w:num>
  <w:num w:numId="21" w16cid:durableId="645552973">
    <w:abstractNumId w:val="17"/>
  </w:num>
  <w:num w:numId="22" w16cid:durableId="651641756">
    <w:abstractNumId w:val="11"/>
  </w:num>
  <w:num w:numId="23" w16cid:durableId="104578932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F7F"/>
    <w:rsid w:val="000E1EE5"/>
    <w:rsid w:val="001263B8"/>
    <w:rsid w:val="00282E5E"/>
    <w:rsid w:val="003076A8"/>
    <w:rsid w:val="00357D0D"/>
    <w:rsid w:val="0043151A"/>
    <w:rsid w:val="00463171"/>
    <w:rsid w:val="004E0342"/>
    <w:rsid w:val="005312C5"/>
    <w:rsid w:val="00531BB8"/>
    <w:rsid w:val="005C419F"/>
    <w:rsid w:val="005E4E18"/>
    <w:rsid w:val="00645252"/>
    <w:rsid w:val="006D3D74"/>
    <w:rsid w:val="00772F7F"/>
    <w:rsid w:val="0083569A"/>
    <w:rsid w:val="00873DE6"/>
    <w:rsid w:val="008C153F"/>
    <w:rsid w:val="00916E9F"/>
    <w:rsid w:val="00973BAA"/>
    <w:rsid w:val="009A1DB5"/>
    <w:rsid w:val="009C1221"/>
    <w:rsid w:val="009D539A"/>
    <w:rsid w:val="00A671EC"/>
    <w:rsid w:val="00A80243"/>
    <w:rsid w:val="00A900D5"/>
    <w:rsid w:val="00A9204E"/>
    <w:rsid w:val="00AF298C"/>
    <w:rsid w:val="00AF467F"/>
    <w:rsid w:val="00B32284"/>
    <w:rsid w:val="00BF2112"/>
    <w:rsid w:val="00CB6EB3"/>
    <w:rsid w:val="00CB7AFE"/>
    <w:rsid w:val="00CE027D"/>
    <w:rsid w:val="00CF6F51"/>
    <w:rsid w:val="00D42C4F"/>
    <w:rsid w:val="00D879A8"/>
    <w:rsid w:val="00E26051"/>
    <w:rsid w:val="00E417A1"/>
    <w:rsid w:val="00E42A08"/>
    <w:rsid w:val="00E57291"/>
    <w:rsid w:val="00E712B1"/>
    <w:rsid w:val="00E77B32"/>
    <w:rsid w:val="00E836DB"/>
    <w:rsid w:val="00E93F3F"/>
    <w:rsid w:val="00EE261B"/>
    <w:rsid w:val="00F63C3E"/>
    <w:rsid w:val="00F81C95"/>
    <w:rsid w:val="00FA5CFC"/>
    <w:rsid w:val="00FE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589C3D"/>
  <w15:chartTrackingRefBased/>
  <w15:docId w15:val="{0202C66E-0E09-42B9-9B94-E4D4B06B8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69A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rsid w:val="006D3D74"/>
  </w:style>
  <w:style w:type="paragraph" w:styleId="Footer">
    <w:name w:val="footer"/>
    <w:basedOn w:val="Normal"/>
    <w:link w:val="FooterChar"/>
    <w:uiPriority w:val="99"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rsid w:val="006D3D74"/>
  </w:style>
  <w:style w:type="paragraph" w:styleId="TOC9">
    <w:name w:val="toc 9"/>
    <w:basedOn w:val="Normal"/>
    <w:next w:val="Normal"/>
    <w:autoRedefine/>
    <w:uiPriority w:val="39"/>
    <w:semiHidden/>
    <w:unhideWhenUsed/>
    <w:rsid w:val="0083569A"/>
    <w:pPr>
      <w:spacing w:after="120"/>
      <w:ind w:left="1757"/>
    </w:pPr>
  </w:style>
  <w:style w:type="character" w:styleId="UnresolvedMention">
    <w:name w:val="Unresolved Mention"/>
    <w:basedOn w:val="DefaultParagraphFont"/>
    <w:uiPriority w:val="99"/>
    <w:semiHidden/>
    <w:unhideWhenUsed/>
    <w:rsid w:val="00E260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rector@christchurchparish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m\AppData\Local\Microsoft\Office\16.0\DTS\en-US%7b1EE76B07-A121-497A-BB67-92A0B3131706%7d\%7b5EF0A0B7-C941-4A27-96B8-2AC4172DB552%7dtf02786999_win3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3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{5EF0A0B7-C941-4A27-96B8-2AC4172DB552}tf02786999_win32</Template>
  <TotalTime>1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dc:description/>
  <cp:lastModifiedBy>Randi Rowe</cp:lastModifiedBy>
  <cp:revision>2</cp:revision>
  <dcterms:created xsi:type="dcterms:W3CDTF">2025-07-17T15:27:00Z</dcterms:created>
  <dcterms:modified xsi:type="dcterms:W3CDTF">2025-07-17T15:27:00Z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